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9C9616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20105">
        <w:rPr>
          <w:rFonts w:ascii="Garamond" w:hAnsi="Garamond"/>
          <w:sz w:val="24"/>
          <w:szCs w:val="24"/>
        </w:rPr>
        <w:t>57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B3735E9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20105" w:rsidRPr="003837D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3EEF25E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11.11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20105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3D4A7" w14:textId="77777777" w:rsidR="00B7623C" w:rsidRDefault="00B7623C" w:rsidP="00795AAC">
      <w:r>
        <w:separator/>
      </w:r>
    </w:p>
  </w:endnote>
  <w:endnote w:type="continuationSeparator" w:id="0">
    <w:p w14:paraId="0D228085" w14:textId="77777777" w:rsidR="00B7623C" w:rsidRDefault="00B7623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50466" w14:textId="77777777" w:rsidR="00B7623C" w:rsidRDefault="00B7623C" w:rsidP="00795AAC">
      <w:r>
        <w:separator/>
      </w:r>
    </w:p>
  </w:footnote>
  <w:footnote w:type="continuationSeparator" w:id="0">
    <w:p w14:paraId="7199E33F" w14:textId="77777777" w:rsidR="00B7623C" w:rsidRDefault="00B7623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0105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7623C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Az88ZppBUEsitAKvHbeFhd3TWm6o3uv8rbt6NRaUytc=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ZuqZIIPrNM1qYitWC2coSTzCY7ckwlRnmEPBrh7L68g=</DigestValue>
    </Reference>
  </SignedInfo>
  <SignatureValue>E1utto7RytCdKmQ7NLZRGlaXQdJuQrDj7de8fsFJFkLUfqOBYGdx0AREEoFP5idXMnF53aNreZwl
EH0VeNBrcDxHoLSWS7eEPv6rFKy6XTQ/jKRUO9CaK+C3LxAorFfi+YV1pqiQwBrf3D2z6YlGHqyK
y1NXiaqFPDzpdUAd3vmNfQ3hvD1S5htRo2CbXycN7TSkCUN7znec7zAP2M3eQL7cvRScdpWGPt2f
PTepTHFOU+Zpe5vjaVg9NWzTBZflRW3dDKBn3jLEF3UIlMbZDm2H9T6OiUgfZgoBRJ7lcD9uaZFI
11y+u0xWrQ5GO8tp++cRjpbBj8qmCD/ejfSXlQ==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a22EModfPE19t3JNH5+8PPvmxS9QZIG/h/gvwl39ef4=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1LZvfAOUw2OBEQvjqAfIM/vtoayNhAbJ6DYYXlJFZ24=</DigestValue>
      </Reference>
      <Reference URI="/word/endnotes.xml?ContentType=application/vnd.openxmlformats-officedocument.wordprocessingml.endnotes+xml">
        <DigestMethod Algorithm="http://www.w3.org/2001/04/xmlenc#sha256"/>
        <DigestValue>tF30HggsHxoiDirHkQhugscwF/u0WQ5aWoQfz1D1qvM=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vaw299aLu0Fdqs/xJJ67EulZHEWQDhGAXeC/NrRuUa0=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Wi+FxzjQ3+5NASr1esK7o1MYn6koLuzfbOHujQi8LZg=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2022-10-31T13:01:28Z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2022-10-31T13:01:28Z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DF119-B0B3-42E0-AC3C-8F642402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19</cp:revision>
  <cp:lastPrinted>2018-08-08T13:48:00Z</cp:lastPrinted>
  <dcterms:created xsi:type="dcterms:W3CDTF">2022-05-19T08:18:00Z</dcterms:created>
  <dcterms:modified xsi:type="dcterms:W3CDTF">2022-10-31T13:01:00Z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